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179C17" w14:textId="791A592E" w:rsidR="00C827C0" w:rsidRPr="006C45A9" w:rsidRDefault="00C827C0" w:rsidP="00C827C0">
      <w:pPr>
        <w:tabs>
          <w:tab w:val="left" w:leader="dot" w:pos="9360"/>
        </w:tabs>
        <w:spacing w:before="120" w:after="120" w:line="276" w:lineRule="auto"/>
        <w:ind w:right="-1"/>
        <w:rPr>
          <w:rFonts w:ascii="Verdana" w:hAnsi="Verdana" w:cs="Arial"/>
          <w:noProof/>
          <w:kern w:val="32"/>
          <w:sz w:val="20"/>
          <w:szCs w:val="20"/>
          <w:lang w:eastAsia="pl-PL"/>
        </w:rPr>
      </w:pPr>
      <w:r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>WSM/DZP/381-1</w:t>
      </w:r>
      <w:r w:rsidR="00EB2C4A"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>457</w:t>
      </w:r>
      <w:r w:rsidR="00D64F0D"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>6</w:t>
      </w:r>
      <w:r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>/2025</w:t>
      </w:r>
      <w:r w:rsidR="006C45A9"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 xml:space="preserve"> </w:t>
      </w:r>
      <w:r w:rsid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 xml:space="preserve">                                                           </w:t>
      </w:r>
      <w:r w:rsidR="006C45A9" w:rsidRPr="006C45A9">
        <w:rPr>
          <w:rFonts w:ascii="Verdana" w:hAnsi="Verdana" w:cs="Arial"/>
          <w:noProof/>
          <w:kern w:val="32"/>
          <w:sz w:val="20"/>
          <w:szCs w:val="20"/>
          <w:lang w:eastAsia="pl-PL"/>
        </w:rPr>
        <w:t>Załącznik Nr 9 do SWZ</w:t>
      </w:r>
    </w:p>
    <w:p w14:paraId="458B14B8" w14:textId="619F811B" w:rsidR="00C827C0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3F28DE26" wp14:editId="1DDF1C84">
            <wp:extent cx="5761355" cy="572770"/>
            <wp:effectExtent l="0" t="0" r="0" b="0"/>
            <wp:docPr id="10847968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282BFD" w14:textId="77777777" w:rsidR="00C827C0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7F5A179E" w14:textId="77777777" w:rsidR="00EB2C4A" w:rsidRPr="00D64F0D" w:rsidRDefault="00EB2C4A" w:rsidP="00EB2C4A">
      <w:pPr>
        <w:ind w:left="284"/>
        <w:jc w:val="center"/>
        <w:rPr>
          <w:rFonts w:ascii="Verdana" w:hAnsi="Verdana" w:cs="Arial"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4F0D">
        <w:rPr>
          <w:rFonts w:ascii="Verdana" w:hAnsi="Verdana" w:cs="Arial"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Zadanie realizowane ze środków planu rozwojowego Przedsięwzięcia  „Modernizacja Oddziału Kardiologii Wielospecjalistycznego Szpitala Miejskiego imienia Józefa Strusia w Poznaniu wraz z doposażeniem w nowoczesny sprzęt diagnostyczny”. realizowanego w ramach Krajowego Planu Odbudowy i Zwiększania Odporności: Komponent D  „Efektywność, dostępność i jakość systemu ochrony zdrowia” Inwestycja D1.1.1  „Rozwój i modernizacja infrastruktury centrów opieki wysokospecjalistycznej i innych podmiotów leczniczych "</w:t>
      </w:r>
    </w:p>
    <w:p w14:paraId="7BE15EF1" w14:textId="77777777" w:rsidR="00C827C0" w:rsidRPr="00B35D2B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0DD8FFC2" w14:textId="77777777" w:rsidR="00C827C0" w:rsidRDefault="00C827C0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</w:p>
    <w:p w14:paraId="634C769A" w14:textId="55FAB405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C83ECE">
        <w:rPr>
          <w:rFonts w:ascii="Arial" w:hAnsi="Arial" w:cs="Arial"/>
          <w:sz w:val="22"/>
        </w:rPr>
        <w:t>………………………………………….</w:t>
      </w:r>
    </w:p>
    <w:p w14:paraId="076ED335" w14:textId="77777777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  <w:vertAlign w:val="superscript"/>
        </w:rPr>
      </w:pPr>
      <w:r w:rsidRPr="00C83ECE">
        <w:rPr>
          <w:rFonts w:ascii="Arial" w:hAnsi="Arial" w:cs="Arial"/>
          <w:sz w:val="22"/>
          <w:vertAlign w:val="superscript"/>
        </w:rPr>
        <w:t>Nazwa wykonawcy oraz KRS/NIP/REGON</w:t>
      </w:r>
    </w:p>
    <w:p w14:paraId="41A942E3" w14:textId="77777777" w:rsidR="00C83ECE" w:rsidRPr="00C83ECE" w:rsidRDefault="00C83ECE" w:rsidP="00C22166">
      <w:pPr>
        <w:pStyle w:val="Nagwek1"/>
        <w:widowControl w:val="0"/>
        <w:spacing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Oświadczenie Wykonawcy dotyczące przesłanek wykluczenia </w:t>
      </w:r>
    </w:p>
    <w:p w14:paraId="1577E5DE" w14:textId="33F535DF" w:rsidR="00FC163D" w:rsidRPr="00CE579C" w:rsidRDefault="00C83ECE" w:rsidP="00C22166">
      <w:pPr>
        <w:pStyle w:val="Nagwek1"/>
        <w:widowControl w:val="0"/>
        <w:spacing w:before="0"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z </w:t>
      </w:r>
      <w:r w:rsidR="006075A4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>art. 7 ust. 1 ustawy o szczególnych rozwiązaniach w zakresie przeciwdziałania wspieraniu agresji na Ukrainę</w:t>
      </w:r>
    </w:p>
    <w:p w14:paraId="33BA429A" w14:textId="77777777" w:rsidR="00FC163D" w:rsidRPr="00B35D2B" w:rsidRDefault="00FC163D" w:rsidP="00FC163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35D2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99D654" w14:textId="77777777" w:rsidR="00FC163D" w:rsidRPr="00B35D2B" w:rsidRDefault="00FC163D" w:rsidP="002741FD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B35D2B">
        <w:rPr>
          <w:rFonts w:ascii="Arial" w:hAnsi="Arial" w:cs="Arial"/>
          <w:color w:val="000000"/>
          <w:sz w:val="22"/>
          <w:szCs w:val="22"/>
        </w:rPr>
        <w:t xml:space="preserve">Składając ofertę w postępowaniu o udzielenie </w:t>
      </w:r>
      <w:r w:rsidR="003D76A4" w:rsidRPr="00B35D2B">
        <w:rPr>
          <w:rFonts w:ascii="Arial" w:hAnsi="Arial" w:cs="Arial"/>
          <w:color w:val="000000"/>
          <w:sz w:val="22"/>
          <w:szCs w:val="22"/>
        </w:rPr>
        <w:t>Z</w:t>
      </w:r>
      <w:r w:rsidRPr="00B35D2B">
        <w:rPr>
          <w:rFonts w:ascii="Arial" w:hAnsi="Arial" w:cs="Arial"/>
          <w:color w:val="000000"/>
          <w:sz w:val="22"/>
          <w:szCs w:val="22"/>
        </w:rPr>
        <w:t>amówienia na zadanie pod nazwą:</w:t>
      </w:r>
    </w:p>
    <w:p w14:paraId="27C019D3" w14:textId="57206EC2" w:rsidR="00FC163D" w:rsidRPr="006075A4" w:rsidRDefault="00FC163D" w:rsidP="002741F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FD6370" w14:textId="46D0A987" w:rsidR="00EB2C4A" w:rsidRPr="00AF7F6D" w:rsidRDefault="00D64F0D" w:rsidP="00EB2C4A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Prace remontowe Oddziału Kardiologii</w:t>
      </w:r>
      <w:r w:rsidR="00EB2C4A" w:rsidRPr="00AF7F6D">
        <w:rPr>
          <w:rFonts w:ascii="Verdana" w:hAnsi="Verdana"/>
          <w:b/>
          <w:bCs/>
          <w:sz w:val="22"/>
          <w:szCs w:val="22"/>
        </w:rPr>
        <w:t xml:space="preserve"> Wielospecjalistycznego Szpitala Miejskiego im. J. Strusia przy ul. Szwajcarskiej 3 w Poznaniu  </w:t>
      </w:r>
    </w:p>
    <w:p w14:paraId="13C6A26C" w14:textId="77777777" w:rsidR="00AA10B5" w:rsidRPr="00CF3E36" w:rsidRDefault="00AA10B5" w:rsidP="00CF3E36">
      <w:pPr>
        <w:pStyle w:val="Akapitzlist"/>
        <w:widowControl w:val="0"/>
        <w:suppressAutoHyphens/>
        <w:spacing w:after="0"/>
        <w:ind w:left="426"/>
        <w:contextualSpacing/>
        <w:jc w:val="center"/>
        <w:rPr>
          <w:rFonts w:ascii="Arial" w:hAnsi="Arial" w:cs="Arial"/>
          <w:b/>
          <w:bCs/>
          <w:szCs w:val="22"/>
        </w:rPr>
      </w:pPr>
    </w:p>
    <w:p w14:paraId="6BB816E2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i/>
          <w:iCs/>
          <w:color w:val="222222"/>
        </w:rPr>
      </w:pPr>
      <w:r w:rsidRPr="00C83ECE">
        <w:rPr>
          <w:rFonts w:ascii="Arial" w:hAnsi="Arial" w:cs="Arial"/>
          <w:szCs w:val="22"/>
        </w:rPr>
        <w:t xml:space="preserve">Oświadczam, że nie zachodzą w stosunku do mnie przesłanki wykluczenia </w:t>
      </w:r>
      <w:r w:rsidRPr="00C83ECE">
        <w:rPr>
          <w:rFonts w:ascii="Arial" w:hAnsi="Arial" w:cs="Arial"/>
          <w:szCs w:val="22"/>
        </w:rPr>
        <w:br/>
        <w:t xml:space="preserve">z postępowania na podstawie art. </w:t>
      </w:r>
      <w:r w:rsidRPr="00C83ECE">
        <w:rPr>
          <w:rFonts w:ascii="Arial" w:eastAsia="Times New Roman" w:hAnsi="Arial" w:cs="Arial"/>
          <w:color w:val="222222"/>
          <w:szCs w:val="22"/>
          <w:lang w:eastAsia="pl-PL"/>
        </w:rPr>
        <w:t xml:space="preserve">7 ust. 1 ustawy </w:t>
      </w:r>
      <w:r w:rsidRPr="00C83ECE">
        <w:rPr>
          <w:rFonts w:ascii="Arial" w:hAnsi="Arial" w:cs="Arial"/>
          <w:color w:val="222222"/>
          <w:szCs w:val="22"/>
        </w:rPr>
        <w:t>z dnia 13 kwietnia 2022 r.</w:t>
      </w:r>
      <w:r w:rsidRPr="00C83ECE">
        <w:rPr>
          <w:rFonts w:ascii="Arial" w:hAnsi="Arial" w:cs="Arial"/>
          <w:i/>
          <w:iCs/>
          <w:color w:val="222222"/>
          <w:szCs w:val="22"/>
        </w:rPr>
        <w:t xml:space="preserve"> </w:t>
      </w:r>
      <w:r w:rsidRPr="00C83ECE">
        <w:rPr>
          <w:rFonts w:ascii="Arial" w:hAnsi="Arial" w:cs="Arial"/>
          <w:i/>
          <w:iCs/>
          <w:color w:val="222222"/>
          <w:szCs w:val="22"/>
        </w:rPr>
        <w:br/>
        <w:t xml:space="preserve">o szczególnych rozwiązaniach w zakresie przeciwdziałania wspieraniu agresji na Ukrainę oraz służących ochronie bezpieczeństwa narodowego </w:t>
      </w:r>
      <w:r w:rsidRPr="00C83ECE">
        <w:rPr>
          <w:rFonts w:ascii="Arial" w:hAnsi="Arial" w:cs="Arial"/>
          <w:color w:val="222222"/>
          <w:szCs w:val="22"/>
        </w:rPr>
        <w:t>(Dz. U. poz. 835)</w:t>
      </w:r>
      <w:r w:rsidRPr="00C83ECE">
        <w:rPr>
          <w:rFonts w:ascii="Arial" w:hAnsi="Arial" w:cs="Arial"/>
          <w:i/>
          <w:iCs/>
          <w:color w:val="222222"/>
          <w:szCs w:val="22"/>
        </w:rPr>
        <w:t>.</w:t>
      </w:r>
      <w:r w:rsidRPr="00C83ECE">
        <w:rPr>
          <w:rStyle w:val="Odwoanieprzypisudolnego"/>
          <w:rFonts w:ascii="Arial" w:hAnsi="Arial" w:cs="Arial"/>
          <w:color w:val="222222"/>
          <w:szCs w:val="22"/>
        </w:rPr>
        <w:footnoteReference w:id="1"/>
      </w:r>
    </w:p>
    <w:p w14:paraId="1052D4D0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Cs w:val="22"/>
        </w:rPr>
      </w:pPr>
      <w:r w:rsidRPr="00C83ECE">
        <w:rPr>
          <w:rFonts w:ascii="Arial" w:hAnsi="Arial" w:cs="Arial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BAFB04" w14:textId="77777777" w:rsidR="00FC339F" w:rsidRPr="00B35D2B" w:rsidRDefault="00FC339F" w:rsidP="00FC339F">
      <w:pPr>
        <w:jc w:val="both"/>
        <w:rPr>
          <w:rFonts w:ascii="Arial" w:hAnsi="Arial" w:cs="Arial"/>
          <w:sz w:val="22"/>
          <w:szCs w:val="22"/>
        </w:rPr>
      </w:pPr>
    </w:p>
    <w:p w14:paraId="243C9EEC" w14:textId="77777777" w:rsidR="00E37EA8" w:rsidRPr="00B35D2B" w:rsidRDefault="00E37EA8" w:rsidP="00841F57">
      <w:pPr>
        <w:jc w:val="both"/>
        <w:rPr>
          <w:rFonts w:ascii="Arial" w:hAnsi="Arial" w:cs="Arial"/>
          <w:i/>
          <w:sz w:val="22"/>
          <w:szCs w:val="22"/>
        </w:rPr>
      </w:pPr>
    </w:p>
    <w:p w14:paraId="44A98EBD" w14:textId="57BDA0B2" w:rsidR="00841F57" w:rsidRPr="00B35D2B" w:rsidRDefault="006075A4" w:rsidP="006075A4">
      <w:pPr>
        <w:pStyle w:val="Tekstpodstawowy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(podpis elektroniczny) </w:t>
      </w:r>
    </w:p>
    <w:sectPr w:rsidR="00841F57" w:rsidRPr="00B35D2B" w:rsidSect="0000154F">
      <w:pgSz w:w="11906" w:h="16838"/>
      <w:pgMar w:top="1418" w:right="1247" w:bottom="1418" w:left="1247" w:header="998" w:footer="7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D61B4" w14:textId="77777777" w:rsidR="00817A69" w:rsidRDefault="00817A69" w:rsidP="00047F36">
      <w:r>
        <w:separator/>
      </w:r>
    </w:p>
  </w:endnote>
  <w:endnote w:type="continuationSeparator" w:id="0">
    <w:p w14:paraId="34A256CB" w14:textId="77777777" w:rsidR="00817A69" w:rsidRDefault="00817A69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7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1EF3" w14:textId="77777777" w:rsidR="00817A69" w:rsidRDefault="00817A69" w:rsidP="00047F36">
      <w:r>
        <w:separator/>
      </w:r>
    </w:p>
  </w:footnote>
  <w:footnote w:type="continuationSeparator" w:id="0">
    <w:p w14:paraId="4360197C" w14:textId="77777777" w:rsidR="00817A69" w:rsidRDefault="00817A69" w:rsidP="00047F36">
      <w:r>
        <w:continuationSeparator/>
      </w:r>
    </w:p>
  </w:footnote>
  <w:footnote w:id="1">
    <w:p w14:paraId="5E751857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83ECE">
        <w:rPr>
          <w:rFonts w:ascii="Arial" w:hAnsi="Arial" w:cs="Arial"/>
          <w:sz w:val="12"/>
          <w:szCs w:val="16"/>
        </w:rPr>
        <w:t xml:space="preserve">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Zgodnie z treścią art. 7 ust. 1 ustawy z dnia 13 kwietnia 2022 r. </w:t>
      </w:r>
      <w:r w:rsidRPr="00C83ECE">
        <w:rPr>
          <w:rFonts w:ascii="Arial" w:hAnsi="Arial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4D33B78B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  <w:lang w:eastAsia="pl-PL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52596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</w:rPr>
        <w:t xml:space="preserve">2)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4FE061" w14:textId="77777777" w:rsidR="00C83ECE" w:rsidRPr="00C83ECE" w:rsidRDefault="00C83ECE" w:rsidP="00C83ECE">
      <w:pPr>
        <w:jc w:val="both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DC341A8"/>
    <w:multiLevelType w:val="hybridMultilevel"/>
    <w:tmpl w:val="DA9636AE"/>
    <w:lvl w:ilvl="0" w:tplc="1E445F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1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4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6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9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0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1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2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720863231">
    <w:abstractNumId w:val="0"/>
  </w:num>
  <w:num w:numId="2" w16cid:durableId="1162623676">
    <w:abstractNumId w:val="4"/>
  </w:num>
  <w:num w:numId="3" w16cid:durableId="1913587257">
    <w:abstractNumId w:val="6"/>
  </w:num>
  <w:num w:numId="4" w16cid:durableId="737946484">
    <w:abstractNumId w:val="8"/>
  </w:num>
  <w:num w:numId="5" w16cid:durableId="1545755779">
    <w:abstractNumId w:val="9"/>
  </w:num>
  <w:num w:numId="6" w16cid:durableId="290943066">
    <w:abstractNumId w:val="10"/>
  </w:num>
  <w:num w:numId="7" w16cid:durableId="288316885">
    <w:abstractNumId w:val="11"/>
  </w:num>
  <w:num w:numId="8" w16cid:durableId="234314751">
    <w:abstractNumId w:val="19"/>
  </w:num>
  <w:num w:numId="9" w16cid:durableId="215435403">
    <w:abstractNumId w:val="21"/>
  </w:num>
  <w:num w:numId="10" w16cid:durableId="697043888">
    <w:abstractNumId w:val="24"/>
  </w:num>
  <w:num w:numId="11" w16cid:durableId="281501022">
    <w:abstractNumId w:val="31"/>
  </w:num>
  <w:num w:numId="12" w16cid:durableId="391853634">
    <w:abstractNumId w:val="38"/>
  </w:num>
  <w:num w:numId="13" w16cid:durableId="238174357">
    <w:abstractNumId w:val="70"/>
  </w:num>
  <w:num w:numId="14" w16cid:durableId="1686518458">
    <w:abstractNumId w:val="44"/>
  </w:num>
  <w:num w:numId="15" w16cid:durableId="1103262635">
    <w:abstractNumId w:val="45"/>
  </w:num>
  <w:num w:numId="16" w16cid:durableId="964310653">
    <w:abstractNumId w:val="48"/>
  </w:num>
  <w:num w:numId="17" w16cid:durableId="330764094">
    <w:abstractNumId w:val="40"/>
  </w:num>
  <w:num w:numId="18" w16cid:durableId="222720708">
    <w:abstractNumId w:val="63"/>
  </w:num>
  <w:num w:numId="19" w16cid:durableId="370496150">
    <w:abstractNumId w:val="61"/>
  </w:num>
  <w:num w:numId="20" w16cid:durableId="753476363">
    <w:abstractNumId w:val="47"/>
  </w:num>
  <w:num w:numId="21" w16cid:durableId="1438140751">
    <w:abstractNumId w:val="54"/>
  </w:num>
  <w:num w:numId="22" w16cid:durableId="1910457212">
    <w:abstractNumId w:val="35"/>
  </w:num>
  <w:num w:numId="23" w16cid:durableId="2089888215">
    <w:abstractNumId w:val="79"/>
  </w:num>
  <w:num w:numId="24" w16cid:durableId="1840928140">
    <w:abstractNumId w:val="55"/>
  </w:num>
  <w:num w:numId="25" w16cid:durableId="1296331583">
    <w:abstractNumId w:val="56"/>
  </w:num>
  <w:num w:numId="26" w16cid:durableId="868642565">
    <w:abstractNumId w:val="43"/>
  </w:num>
  <w:num w:numId="27" w16cid:durableId="90703604">
    <w:abstractNumId w:val="85"/>
  </w:num>
  <w:num w:numId="28" w16cid:durableId="2074353353">
    <w:abstractNumId w:val="72"/>
  </w:num>
  <w:num w:numId="29" w16cid:durableId="73867726">
    <w:abstractNumId w:val="50"/>
  </w:num>
  <w:num w:numId="30" w16cid:durableId="144008173">
    <w:abstractNumId w:val="36"/>
  </w:num>
  <w:num w:numId="31" w16cid:durableId="368140626">
    <w:abstractNumId w:val="81"/>
  </w:num>
  <w:num w:numId="32" w16cid:durableId="1353871749">
    <w:abstractNumId w:val="82"/>
  </w:num>
  <w:num w:numId="33" w16cid:durableId="49233590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7190070">
    <w:abstractNumId w:val="41"/>
  </w:num>
  <w:num w:numId="35" w16cid:durableId="392192739">
    <w:abstractNumId w:val="57"/>
  </w:num>
  <w:num w:numId="36" w16cid:durableId="711543458">
    <w:abstractNumId w:val="60"/>
  </w:num>
  <w:num w:numId="37" w16cid:durableId="2117821661">
    <w:abstractNumId w:val="39"/>
  </w:num>
  <w:num w:numId="38" w16cid:durableId="1147237628">
    <w:abstractNumId w:val="53"/>
  </w:num>
  <w:num w:numId="39" w16cid:durableId="1723094582">
    <w:abstractNumId w:val="37"/>
  </w:num>
  <w:num w:numId="40" w16cid:durableId="466318989">
    <w:abstractNumId w:val="71"/>
  </w:num>
  <w:num w:numId="41" w16cid:durableId="111702207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0796500">
    <w:abstractNumId w:val="69"/>
  </w:num>
  <w:num w:numId="43" w16cid:durableId="1428964555">
    <w:abstractNumId w:val="46"/>
    <w:lvlOverride w:ilvl="0">
      <w:startOverride w:val="1"/>
    </w:lvlOverride>
  </w:num>
  <w:num w:numId="44" w16cid:durableId="870731624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19311410">
    <w:abstractNumId w:val="41"/>
  </w:num>
  <w:num w:numId="46" w16cid:durableId="7603082">
    <w:abstractNumId w:val="83"/>
  </w:num>
  <w:num w:numId="47" w16cid:durableId="222375460">
    <w:abstractNumId w:val="62"/>
  </w:num>
  <w:num w:numId="48" w16cid:durableId="997421863">
    <w:abstractNumId w:val="59"/>
  </w:num>
  <w:num w:numId="49" w16cid:durableId="657344006">
    <w:abstractNumId w:val="65"/>
  </w:num>
  <w:num w:numId="50" w16cid:durableId="675115588">
    <w:abstractNumId w:val="75"/>
  </w:num>
  <w:num w:numId="51" w16cid:durableId="1948655173">
    <w:abstractNumId w:val="64"/>
  </w:num>
  <w:num w:numId="52" w16cid:durableId="402486389">
    <w:abstractNumId w:val="74"/>
  </w:num>
  <w:num w:numId="53" w16cid:durableId="82530997">
    <w:abstractNumId w:val="33"/>
  </w:num>
  <w:num w:numId="54" w16cid:durableId="459150486">
    <w:abstractNumId w:val="42"/>
  </w:num>
  <w:num w:numId="55" w16cid:durableId="1309825553">
    <w:abstractNumId w:val="49"/>
  </w:num>
  <w:num w:numId="56" w16cid:durableId="2030520329">
    <w:abstractNumId w:val="84"/>
  </w:num>
  <w:num w:numId="57" w16cid:durableId="1915044600">
    <w:abstractNumId w:val="5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0154F"/>
    <w:rsid w:val="00034AF3"/>
    <w:rsid w:val="00036229"/>
    <w:rsid w:val="00047F36"/>
    <w:rsid w:val="0005471B"/>
    <w:rsid w:val="00063980"/>
    <w:rsid w:val="00066F1F"/>
    <w:rsid w:val="00082E78"/>
    <w:rsid w:val="00091F95"/>
    <w:rsid w:val="000B19E1"/>
    <w:rsid w:val="000B3965"/>
    <w:rsid w:val="000C6F5C"/>
    <w:rsid w:val="000D3E5A"/>
    <w:rsid w:val="000D6018"/>
    <w:rsid w:val="000F22B1"/>
    <w:rsid w:val="00111622"/>
    <w:rsid w:val="00113213"/>
    <w:rsid w:val="00133855"/>
    <w:rsid w:val="001345B6"/>
    <w:rsid w:val="00146296"/>
    <w:rsid w:val="001465CB"/>
    <w:rsid w:val="001528D0"/>
    <w:rsid w:val="00156FB6"/>
    <w:rsid w:val="001621DC"/>
    <w:rsid w:val="00186E00"/>
    <w:rsid w:val="00190AF0"/>
    <w:rsid w:val="00194916"/>
    <w:rsid w:val="001962EC"/>
    <w:rsid w:val="001A4AAE"/>
    <w:rsid w:val="001B0819"/>
    <w:rsid w:val="001B41CA"/>
    <w:rsid w:val="001C1D28"/>
    <w:rsid w:val="001F2E69"/>
    <w:rsid w:val="00205D88"/>
    <w:rsid w:val="00225E31"/>
    <w:rsid w:val="002331CE"/>
    <w:rsid w:val="00251150"/>
    <w:rsid w:val="00263653"/>
    <w:rsid w:val="0027090E"/>
    <w:rsid w:val="002741FD"/>
    <w:rsid w:val="00287B41"/>
    <w:rsid w:val="00290BE1"/>
    <w:rsid w:val="002947DE"/>
    <w:rsid w:val="002978DC"/>
    <w:rsid w:val="002A1D6D"/>
    <w:rsid w:val="002A5E6F"/>
    <w:rsid w:val="002B30D4"/>
    <w:rsid w:val="002C6300"/>
    <w:rsid w:val="002C6BC1"/>
    <w:rsid w:val="002C76FA"/>
    <w:rsid w:val="002D5790"/>
    <w:rsid w:val="002D7860"/>
    <w:rsid w:val="002E1A77"/>
    <w:rsid w:val="002F0891"/>
    <w:rsid w:val="002F4F07"/>
    <w:rsid w:val="002F5278"/>
    <w:rsid w:val="002F6A0D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66182"/>
    <w:rsid w:val="00372E4E"/>
    <w:rsid w:val="00396D70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F3619"/>
    <w:rsid w:val="00413542"/>
    <w:rsid w:val="004168A1"/>
    <w:rsid w:val="00420E7B"/>
    <w:rsid w:val="00420ECC"/>
    <w:rsid w:val="004227F6"/>
    <w:rsid w:val="0042457A"/>
    <w:rsid w:val="00424AF1"/>
    <w:rsid w:val="00433502"/>
    <w:rsid w:val="004358A9"/>
    <w:rsid w:val="004375E5"/>
    <w:rsid w:val="004511EE"/>
    <w:rsid w:val="0047659D"/>
    <w:rsid w:val="004856A2"/>
    <w:rsid w:val="00485B45"/>
    <w:rsid w:val="00487C03"/>
    <w:rsid w:val="004A5F4D"/>
    <w:rsid w:val="004A781B"/>
    <w:rsid w:val="004B0736"/>
    <w:rsid w:val="004B340F"/>
    <w:rsid w:val="004C7302"/>
    <w:rsid w:val="004C78E2"/>
    <w:rsid w:val="004D3949"/>
    <w:rsid w:val="004D3BDA"/>
    <w:rsid w:val="004E62B0"/>
    <w:rsid w:val="004F7AF2"/>
    <w:rsid w:val="00514058"/>
    <w:rsid w:val="00521580"/>
    <w:rsid w:val="00534257"/>
    <w:rsid w:val="00541CC9"/>
    <w:rsid w:val="00545BB1"/>
    <w:rsid w:val="00552DB7"/>
    <w:rsid w:val="00560015"/>
    <w:rsid w:val="00562008"/>
    <w:rsid w:val="00570FAF"/>
    <w:rsid w:val="005761BC"/>
    <w:rsid w:val="005827A5"/>
    <w:rsid w:val="005B4117"/>
    <w:rsid w:val="005B52F3"/>
    <w:rsid w:val="005B59B0"/>
    <w:rsid w:val="005C731B"/>
    <w:rsid w:val="005E6043"/>
    <w:rsid w:val="005F213B"/>
    <w:rsid w:val="005F2D9E"/>
    <w:rsid w:val="005F4643"/>
    <w:rsid w:val="005F6589"/>
    <w:rsid w:val="00601054"/>
    <w:rsid w:val="006045F0"/>
    <w:rsid w:val="006075A4"/>
    <w:rsid w:val="00635553"/>
    <w:rsid w:val="00661379"/>
    <w:rsid w:val="00667E25"/>
    <w:rsid w:val="00680B6D"/>
    <w:rsid w:val="006814BC"/>
    <w:rsid w:val="00686D89"/>
    <w:rsid w:val="006951C6"/>
    <w:rsid w:val="006A3C35"/>
    <w:rsid w:val="006B00EB"/>
    <w:rsid w:val="006C223C"/>
    <w:rsid w:val="006C45A9"/>
    <w:rsid w:val="006E4D7B"/>
    <w:rsid w:val="006F004C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A2758"/>
    <w:rsid w:val="007B2934"/>
    <w:rsid w:val="007B5624"/>
    <w:rsid w:val="007B635F"/>
    <w:rsid w:val="007C15AE"/>
    <w:rsid w:val="007D2E0A"/>
    <w:rsid w:val="007D612A"/>
    <w:rsid w:val="007D771F"/>
    <w:rsid w:val="007E326C"/>
    <w:rsid w:val="007E5B60"/>
    <w:rsid w:val="00803645"/>
    <w:rsid w:val="0080439D"/>
    <w:rsid w:val="00804FE8"/>
    <w:rsid w:val="00806E77"/>
    <w:rsid w:val="00817A69"/>
    <w:rsid w:val="00817BE8"/>
    <w:rsid w:val="00834A62"/>
    <w:rsid w:val="00841F57"/>
    <w:rsid w:val="00852C78"/>
    <w:rsid w:val="008646C9"/>
    <w:rsid w:val="00866E85"/>
    <w:rsid w:val="00870AA3"/>
    <w:rsid w:val="00874E99"/>
    <w:rsid w:val="00877967"/>
    <w:rsid w:val="00883E1E"/>
    <w:rsid w:val="00892B3E"/>
    <w:rsid w:val="008A1D80"/>
    <w:rsid w:val="008A26BF"/>
    <w:rsid w:val="008B274F"/>
    <w:rsid w:val="008B3261"/>
    <w:rsid w:val="008C39DF"/>
    <w:rsid w:val="008D1F5D"/>
    <w:rsid w:val="008E176A"/>
    <w:rsid w:val="0091299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2C77"/>
    <w:rsid w:val="009B42F2"/>
    <w:rsid w:val="009B7BF7"/>
    <w:rsid w:val="009C094D"/>
    <w:rsid w:val="009C2515"/>
    <w:rsid w:val="009C4909"/>
    <w:rsid w:val="009C5254"/>
    <w:rsid w:val="009C5C03"/>
    <w:rsid w:val="009C6A0F"/>
    <w:rsid w:val="009D127E"/>
    <w:rsid w:val="009D1782"/>
    <w:rsid w:val="009D472F"/>
    <w:rsid w:val="009E46E4"/>
    <w:rsid w:val="009F4D24"/>
    <w:rsid w:val="009F5A8C"/>
    <w:rsid w:val="00A01451"/>
    <w:rsid w:val="00A079EF"/>
    <w:rsid w:val="00A250B1"/>
    <w:rsid w:val="00A32C44"/>
    <w:rsid w:val="00A41EB7"/>
    <w:rsid w:val="00A43A82"/>
    <w:rsid w:val="00A46FEE"/>
    <w:rsid w:val="00A7348A"/>
    <w:rsid w:val="00A824B4"/>
    <w:rsid w:val="00A86168"/>
    <w:rsid w:val="00A86AD4"/>
    <w:rsid w:val="00A978E7"/>
    <w:rsid w:val="00AA10B5"/>
    <w:rsid w:val="00AF28DE"/>
    <w:rsid w:val="00AF2985"/>
    <w:rsid w:val="00B034C8"/>
    <w:rsid w:val="00B07C00"/>
    <w:rsid w:val="00B07D5D"/>
    <w:rsid w:val="00B10C21"/>
    <w:rsid w:val="00B1245C"/>
    <w:rsid w:val="00B13371"/>
    <w:rsid w:val="00B15384"/>
    <w:rsid w:val="00B31732"/>
    <w:rsid w:val="00B35D2B"/>
    <w:rsid w:val="00B42F1E"/>
    <w:rsid w:val="00B45416"/>
    <w:rsid w:val="00B45C2E"/>
    <w:rsid w:val="00B54C48"/>
    <w:rsid w:val="00B60131"/>
    <w:rsid w:val="00B66107"/>
    <w:rsid w:val="00B6792A"/>
    <w:rsid w:val="00B751FF"/>
    <w:rsid w:val="00B86D84"/>
    <w:rsid w:val="00B95187"/>
    <w:rsid w:val="00BA3307"/>
    <w:rsid w:val="00BA7EBC"/>
    <w:rsid w:val="00BB5170"/>
    <w:rsid w:val="00BB74C2"/>
    <w:rsid w:val="00BD0104"/>
    <w:rsid w:val="00BF3EF9"/>
    <w:rsid w:val="00BF457F"/>
    <w:rsid w:val="00BF4614"/>
    <w:rsid w:val="00C154D6"/>
    <w:rsid w:val="00C2216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60DB4"/>
    <w:rsid w:val="00C827C0"/>
    <w:rsid w:val="00C83ECE"/>
    <w:rsid w:val="00C9389C"/>
    <w:rsid w:val="00CB0D8A"/>
    <w:rsid w:val="00CC69DC"/>
    <w:rsid w:val="00CD464A"/>
    <w:rsid w:val="00CD6B55"/>
    <w:rsid w:val="00CE0E9B"/>
    <w:rsid w:val="00CE40C7"/>
    <w:rsid w:val="00CE579C"/>
    <w:rsid w:val="00CF0502"/>
    <w:rsid w:val="00CF3E36"/>
    <w:rsid w:val="00CF7ED5"/>
    <w:rsid w:val="00D0429D"/>
    <w:rsid w:val="00D21B1C"/>
    <w:rsid w:val="00D21BE0"/>
    <w:rsid w:val="00D24157"/>
    <w:rsid w:val="00D26684"/>
    <w:rsid w:val="00D34572"/>
    <w:rsid w:val="00D3542F"/>
    <w:rsid w:val="00D40D50"/>
    <w:rsid w:val="00D434C8"/>
    <w:rsid w:val="00D43A1A"/>
    <w:rsid w:val="00D5179F"/>
    <w:rsid w:val="00D528FA"/>
    <w:rsid w:val="00D53020"/>
    <w:rsid w:val="00D56A84"/>
    <w:rsid w:val="00D63FC8"/>
    <w:rsid w:val="00D64F0D"/>
    <w:rsid w:val="00D66007"/>
    <w:rsid w:val="00D807AE"/>
    <w:rsid w:val="00D836EA"/>
    <w:rsid w:val="00D866E9"/>
    <w:rsid w:val="00D87687"/>
    <w:rsid w:val="00D913DF"/>
    <w:rsid w:val="00DA6779"/>
    <w:rsid w:val="00DA7644"/>
    <w:rsid w:val="00DD36B3"/>
    <w:rsid w:val="00E0007C"/>
    <w:rsid w:val="00E040EC"/>
    <w:rsid w:val="00E07600"/>
    <w:rsid w:val="00E11350"/>
    <w:rsid w:val="00E219F2"/>
    <w:rsid w:val="00E31079"/>
    <w:rsid w:val="00E3542D"/>
    <w:rsid w:val="00E37EA8"/>
    <w:rsid w:val="00E46B6B"/>
    <w:rsid w:val="00E53F1A"/>
    <w:rsid w:val="00E570C8"/>
    <w:rsid w:val="00E60013"/>
    <w:rsid w:val="00E7187E"/>
    <w:rsid w:val="00E938FC"/>
    <w:rsid w:val="00EB2C4A"/>
    <w:rsid w:val="00EB5260"/>
    <w:rsid w:val="00EC165A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21250"/>
    <w:rsid w:val="00F5299F"/>
    <w:rsid w:val="00F52BEE"/>
    <w:rsid w:val="00F65325"/>
    <w:rsid w:val="00FA498F"/>
    <w:rsid w:val="00FC06F2"/>
    <w:rsid w:val="00FC163D"/>
    <w:rsid w:val="00FC339F"/>
    <w:rsid w:val="00FE308B"/>
    <w:rsid w:val="00FF0C42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2979B"/>
  <w15:docId w15:val="{0EDB9A6B-301D-429F-9E56-0BBEDEF7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83ECE"/>
    <w:rPr>
      <w:rFonts w:ascii="Calibri" w:eastAsia="Calibri" w:hAnsi="Calibri" w:cs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0D5E7-9C8E-4191-9547-141F3285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Anna Jackowiak</cp:lastModifiedBy>
  <cp:revision>4</cp:revision>
  <cp:lastPrinted>2025-12-29T10:15:00Z</cp:lastPrinted>
  <dcterms:created xsi:type="dcterms:W3CDTF">2026-01-09T12:55:00Z</dcterms:created>
  <dcterms:modified xsi:type="dcterms:W3CDTF">2026-01-20T06:20:00Z</dcterms:modified>
</cp:coreProperties>
</file>